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D4301D">
      <w:pPr>
        <w:tabs>
          <w:tab w:val="left" w:pos="2754"/>
          <w:tab w:val="left" w:pos="16585"/>
        </w:tabs>
        <w:ind w:right="907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4639" w:type="pct"/>
        <w:tblLook w:val="01E0" w:firstRow="1" w:lastRow="1" w:firstColumn="1" w:lastColumn="1" w:noHBand="0" w:noVBand="0"/>
      </w:tblPr>
      <w:tblGrid>
        <w:gridCol w:w="222"/>
        <w:gridCol w:w="8972"/>
        <w:gridCol w:w="222"/>
        <w:gridCol w:w="222"/>
      </w:tblGrid>
      <w:tr w:rsidR="00A96EE7" w:rsidRPr="002C52A4" w:rsidTr="00D4301D">
        <w:trPr>
          <w:trHeight w:val="2410"/>
        </w:trPr>
        <w:tc>
          <w:tcPr>
            <w:tcW w:w="913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3156" w:type="pct"/>
          </w:tcPr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/>
                <w:b/>
                <w:bCs/>
                <w:noProof/>
              </w:rPr>
            </w:pPr>
          </w:p>
          <w:p w:rsidR="00A96EE7" w:rsidRPr="00556EB8" w:rsidRDefault="00C22C79" w:rsidP="00C22C79">
            <w:pPr>
              <w:tabs>
                <w:tab w:val="left" w:pos="8221"/>
              </w:tabs>
              <w:spacing w:line="0" w:lineRule="atLeast"/>
              <w:rPr>
                <w:rFonts w:asciiTheme="minorHAnsi" w:hAnsiTheme="minorHAnsi"/>
                <w:b/>
                <w:bCs/>
                <w:noProof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tab/>
            </w:r>
          </w:p>
          <w:p w:rsidR="00B56C74" w:rsidRPr="00556EB8" w:rsidRDefault="00A308D6" w:rsidP="00666324">
            <w:pPr>
              <w:spacing w:line="0" w:lineRule="atLeast"/>
              <w:jc w:val="right"/>
              <w:rPr>
                <w:rFonts w:asciiTheme="minorHAnsi" w:hAnsiTheme="minorHAnsi"/>
                <w:b/>
              </w:rPr>
            </w:pPr>
            <w:r w:rsidRPr="00556EB8">
              <w:rPr>
                <w:rFonts w:asciiTheme="minorHAnsi" w:hAnsiTheme="minorHAnsi"/>
                <w:b/>
              </w:rPr>
              <w:t>Allegato 2</w:t>
            </w:r>
          </w:p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 w:cs="Arial"/>
                <w:b/>
                <w:bCs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drawing>
                <wp:inline distT="0" distB="0" distL="0" distR="0">
                  <wp:extent cx="5664200" cy="145732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" w:type="pct"/>
          </w:tcPr>
          <w:p w:rsidR="00A96EE7" w:rsidRPr="00556EB8" w:rsidRDefault="00A96EE7" w:rsidP="00D4301D">
            <w:pPr>
              <w:pStyle w:val="Rientrocorpodeltesto31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213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58633C" w:rsidRDefault="002C7107" w:rsidP="00E926FE">
      <w:pPr>
        <w:tabs>
          <w:tab w:val="left" w:pos="9498"/>
        </w:tabs>
        <w:spacing w:before="0"/>
        <w:ind w:left="-284" w:right="14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  <w:r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Check-</w:t>
      </w:r>
      <w:r w:rsidR="00AA593C"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list </w:t>
      </w:r>
      <w:r w:rsidR="00872907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di ammissibilità d</w:t>
      </w:r>
      <w:r w:rsidR="00A308D6"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i progetti</w:t>
      </w:r>
      <w:r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/richieste di finanziamento</w:t>
      </w:r>
    </w:p>
    <w:p w:rsidR="00DB6796" w:rsidRPr="00DB6796" w:rsidRDefault="00DB6796" w:rsidP="0049718C">
      <w:pPr>
        <w:tabs>
          <w:tab w:val="left" w:pos="9498"/>
        </w:tabs>
        <w:spacing w:before="0"/>
        <w:ind w:right="14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</w:p>
    <w:p w:rsidR="00666324" w:rsidRPr="00DB6796" w:rsidRDefault="002C7107" w:rsidP="0049718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</w:rPr>
      </w:pPr>
      <w:r w:rsidRPr="00DB6796">
        <w:rPr>
          <w:rFonts w:asciiTheme="minorHAnsi" w:hAnsiTheme="minorHAnsi" w:cs="Arial"/>
          <w:b/>
          <w:color w:val="595959" w:themeColor="text1" w:themeTint="A6"/>
        </w:rPr>
        <w:t>Programma Operativo</w:t>
      </w:r>
      <w:r w:rsidR="0058633C" w:rsidRPr="00DB6796">
        <w:rPr>
          <w:rFonts w:asciiTheme="minorHAnsi" w:hAnsiTheme="minorHAnsi" w:cs="Arial"/>
          <w:b/>
          <w:color w:val="595959" w:themeColor="text1" w:themeTint="A6"/>
        </w:rPr>
        <w:t xml:space="preserve"> F.S.E. (Fondo Sociale Europeo) </w:t>
      </w:r>
      <w:r w:rsidRPr="00DB6796">
        <w:rPr>
          <w:rFonts w:asciiTheme="minorHAnsi" w:hAnsiTheme="minorHAnsi" w:cs="Arial"/>
          <w:b/>
          <w:color w:val="595959" w:themeColor="text1" w:themeTint="A6"/>
        </w:rPr>
        <w:t xml:space="preserve">Regione </w:t>
      </w:r>
      <w:r w:rsidR="0058633C" w:rsidRPr="00DB6796">
        <w:rPr>
          <w:rFonts w:asciiTheme="minorHAnsi" w:hAnsiTheme="minorHAnsi" w:cs="Arial"/>
          <w:b/>
          <w:color w:val="595959" w:themeColor="text1" w:themeTint="A6"/>
        </w:rPr>
        <w:t>Umbria 2014-2020</w:t>
      </w:r>
    </w:p>
    <w:p w:rsidR="00AA593C" w:rsidRDefault="00AA593C" w:rsidP="00A14623">
      <w:pPr>
        <w:spacing w:before="0"/>
        <w:rPr>
          <w:rFonts w:asciiTheme="majorHAnsi" w:hAnsiTheme="majorHAnsi" w:cs="Arial"/>
          <w:b/>
        </w:rPr>
      </w:pPr>
    </w:p>
    <w:p w:rsidR="00AA593C" w:rsidRPr="00A308D6" w:rsidRDefault="00A308D6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Progetto</w:t>
      </w:r>
      <w:r w:rsidRPr="00A308D6">
        <w:rPr>
          <w:rFonts w:asciiTheme="majorHAnsi" w:hAnsiTheme="majorHAnsi" w:cs="Arial"/>
          <w:b/>
        </w:rPr>
        <w:t xml:space="preserve"> </w:t>
      </w:r>
      <w:r w:rsidR="003919BD">
        <w:rPr>
          <w:rFonts w:asciiTheme="majorHAnsi" w:hAnsiTheme="majorHAnsi" w:cs="Arial"/>
          <w:b/>
        </w:rPr>
        <w:t>___</w:t>
      </w:r>
      <w:r w:rsidRPr="00A308D6">
        <w:rPr>
          <w:rFonts w:asciiTheme="majorHAnsi" w:hAnsiTheme="majorHAnsi" w:cs="Arial"/>
          <w:b/>
        </w:rPr>
        <w:t>_______________________________________________________________________</w:t>
      </w:r>
      <w:r w:rsidR="00D67848">
        <w:rPr>
          <w:rFonts w:asciiTheme="majorHAnsi" w:hAnsiTheme="majorHAnsi" w:cs="Arial"/>
          <w:b/>
        </w:rPr>
        <w:t>______________________</w:t>
      </w:r>
      <w:bookmarkStart w:id="0" w:name="_GoBack"/>
      <w:bookmarkEnd w:id="0"/>
    </w:p>
    <w:p w:rsidR="00A308D6" w:rsidRPr="00A308D6" w:rsidRDefault="009F5BCF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 xml:space="preserve">Soggetto </w:t>
      </w:r>
      <w:r w:rsidR="00A308D6" w:rsidRPr="00906650">
        <w:rPr>
          <w:rFonts w:asciiTheme="minorHAnsi" w:hAnsiTheme="minorHAnsi" w:cs="Arial"/>
          <w:b/>
        </w:rPr>
        <w:t>Proponente</w:t>
      </w:r>
      <w:r w:rsidR="00A308D6" w:rsidRPr="00A308D6">
        <w:rPr>
          <w:rFonts w:asciiTheme="majorHAnsi" w:hAnsiTheme="majorHAnsi" w:cs="Arial"/>
          <w:b/>
        </w:rPr>
        <w:t>___________________________________________________________</w:t>
      </w:r>
      <w:r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</w:t>
      </w:r>
    </w:p>
    <w:p w:rsidR="00AA593C" w:rsidRPr="00A308D6" w:rsidRDefault="00A308D6" w:rsidP="00E926FE">
      <w:pPr>
        <w:spacing w:line="360" w:lineRule="auto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Partener in ATI/ATS</w:t>
      </w:r>
      <w:r w:rsidRPr="00A308D6">
        <w:rPr>
          <w:rFonts w:asciiTheme="majorHAnsi" w:hAnsiTheme="majorHAnsi" w:cs="Arial"/>
          <w:b/>
        </w:rPr>
        <w:t>:___________________________________________________________</w:t>
      </w:r>
      <w:r w:rsidR="009F5BCF"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__</w:t>
      </w:r>
    </w:p>
    <w:p w:rsidR="00A308D6" w:rsidRDefault="00D4301D" w:rsidP="00BB1928">
      <w:pPr>
        <w:spacing w:line="360" w:lineRule="auto"/>
        <w:rPr>
          <w:rFonts w:asciiTheme="minorHAnsi" w:hAnsiTheme="minorHAnsi" w:cs="Arial"/>
          <w:b/>
          <w:u w:val="single"/>
        </w:rPr>
      </w:pPr>
      <w:r w:rsidRPr="00906650">
        <w:rPr>
          <w:rFonts w:asciiTheme="minorHAnsi" w:hAnsiTheme="minorHAnsi" w:cs="Arial"/>
          <w:b/>
        </w:rPr>
        <w:t>Verifica dei requisiti di ammissibilità della richiesta di finanziamento</w:t>
      </w:r>
      <w:r w:rsidR="00BB1928">
        <w:rPr>
          <w:rFonts w:asciiTheme="minorHAnsi" w:hAnsiTheme="minorHAnsi" w:cs="Arial"/>
          <w:b/>
        </w:rPr>
        <w:t xml:space="preserve"> </w:t>
      </w:r>
      <w:r w:rsidRPr="00906650">
        <w:rPr>
          <w:rFonts w:asciiTheme="minorHAnsi" w:hAnsiTheme="minorHAnsi" w:cs="Arial"/>
          <w:b/>
          <w:u w:val="single"/>
        </w:rPr>
        <w:t>la cui mancanza determina l’esclusione della richiesta medesima</w:t>
      </w:r>
      <w:r w:rsidR="00B23EFC" w:rsidRPr="00906650">
        <w:rPr>
          <w:rFonts w:asciiTheme="minorHAnsi" w:hAnsiTheme="minorHAnsi" w:cs="Arial"/>
          <w:b/>
          <w:u w:val="single"/>
        </w:rPr>
        <w:t>:</w:t>
      </w:r>
    </w:p>
    <w:p w:rsidR="00872907" w:rsidRDefault="00872907" w:rsidP="00E926FE">
      <w:pPr>
        <w:spacing w:line="360" w:lineRule="auto"/>
        <w:rPr>
          <w:rFonts w:asciiTheme="minorHAnsi" w:hAnsiTheme="minorHAnsi" w:cs="Arial"/>
          <w:b/>
          <w:u w:val="single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9"/>
        <w:gridCol w:w="2881"/>
        <w:gridCol w:w="3786"/>
      </w:tblGrid>
      <w:tr w:rsidR="00C22C79" w:rsidRPr="00AA593C" w:rsidTr="00906650">
        <w:tc>
          <w:tcPr>
            <w:tcW w:w="3109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881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Fonte</w:t>
            </w:r>
            <w:r w:rsidR="00A308D6" w:rsidRPr="00906650">
              <w:rPr>
                <w:rFonts w:asciiTheme="minorHAnsi" w:hAnsiTheme="minorHAnsi" w:cs="Arial"/>
                <w:b/>
              </w:rPr>
              <w:t xml:space="preserve"> corrispondente</w:t>
            </w:r>
          </w:p>
        </w:tc>
        <w:tc>
          <w:tcPr>
            <w:tcW w:w="3786" w:type="dxa"/>
            <w:vAlign w:val="center"/>
          </w:tcPr>
          <w:p w:rsidR="00AA593C" w:rsidRPr="00906650" w:rsidRDefault="00A308D6" w:rsidP="00906650">
            <w:pPr>
              <w:tabs>
                <w:tab w:val="left" w:pos="195"/>
                <w:tab w:val="center" w:pos="1663"/>
              </w:tabs>
              <w:spacing w:before="0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E926FE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inoltrata nel rispetto dei termini p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>erentori previsti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ll’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Avviso pubblico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0B5B6F" w:rsidP="00E926FE">
            <w:pPr>
              <w:tabs>
                <w:tab w:val="left" w:pos="195"/>
                <w:tab w:val="center" w:pos="1663"/>
              </w:tabs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4E5329" wp14:editId="6BD922CF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1" name="Elaborazio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4FFC2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Elaborazione 11" o:spid="_x0000_s1026" type="#_x0000_t109" style="position:absolute;margin-left:-1.65pt;margin-top:7.45pt;width:8.2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b/>
                <w:sz w:val="22"/>
                <w:szCs w:val="22"/>
              </w:rPr>
              <w:tab/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Nei termini: ammissibile</w:t>
            </w:r>
          </w:p>
          <w:p w:rsidR="000B5B6F" w:rsidRPr="00906650" w:rsidRDefault="00FE710E" w:rsidP="00E926FE">
            <w:pPr>
              <w:tabs>
                <w:tab w:val="left" w:pos="195"/>
                <w:tab w:val="center" w:pos="1663"/>
              </w:tabs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3C803D" wp14:editId="2C105BAF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38100</wp:posOffset>
                      </wp:positionV>
                      <wp:extent cx="104775" cy="90805"/>
                      <wp:effectExtent l="0" t="0" r="28575" b="23495"/>
                      <wp:wrapNone/>
                      <wp:docPr id="12" name="Elaborazio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B122C" id="Elaborazione 12" o:spid="_x0000_s1026" type="#_x0000_t109" style="position:absolute;margin-left:-.9pt;margin-top:3pt;width:8.2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fhD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Fuori termine: non ammissibile</w:t>
            </w:r>
          </w:p>
        </w:tc>
      </w:tr>
      <w:tr w:rsidR="00A308D6" w:rsidRPr="00304561" w:rsidTr="00DB6796">
        <w:trPr>
          <w:trHeight w:val="1059"/>
        </w:trPr>
        <w:tc>
          <w:tcPr>
            <w:tcW w:w="3109" w:type="dxa"/>
          </w:tcPr>
          <w:p w:rsidR="00A308D6" w:rsidRPr="00906650" w:rsidRDefault="00A308D6" w:rsidP="00E926FE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presentata da Soggetto</w:t>
            </w:r>
            <w:r w:rsidR="00056BC9" w:rsidRPr="00906650">
              <w:rPr>
                <w:rFonts w:asciiTheme="minorHAnsi" w:hAnsiTheme="minorHAnsi" w:cs="Arial"/>
                <w:sz w:val="22"/>
                <w:szCs w:val="22"/>
              </w:rPr>
              <w:t xml:space="preserve"> proponente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ammissibile come previsto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ll’Avviso pubblico</w:t>
            </w:r>
          </w:p>
        </w:tc>
        <w:tc>
          <w:tcPr>
            <w:tcW w:w="2881" w:type="dxa"/>
            <w:shd w:val="clear" w:color="auto" w:fill="auto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shd w:val="clear" w:color="auto" w:fill="auto"/>
            <w:vAlign w:val="center"/>
          </w:tcPr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2915AC" wp14:editId="7E31692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416560</wp:posOffset>
                      </wp:positionV>
                      <wp:extent cx="95250" cy="90805"/>
                      <wp:effectExtent l="0" t="0" r="19050" b="23495"/>
                      <wp:wrapNone/>
                      <wp:docPr id="15" name="Elaborazio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5101B" id="Elaborazione 15" o:spid="_x0000_s1026" type="#_x0000_t109" style="position:absolute;margin-left:-.75pt;margin-top:32.8pt;width:7.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C08B833" wp14:editId="758F690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122555</wp:posOffset>
                      </wp:positionV>
                      <wp:extent cx="104775" cy="90805"/>
                      <wp:effectExtent l="0" t="0" r="28575" b="23495"/>
                      <wp:wrapNone/>
                      <wp:docPr id="10" name="Elaborazio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53040" id="Elaborazione 10" o:spid="_x0000_s1026" type="#_x0000_t109" style="position:absolute;margin-left:-.9pt;margin-top:9.65pt;width:8.2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rmf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SI: ammissibile</w:t>
            </w:r>
          </w:p>
          <w:p w:rsidR="00A308D6" w:rsidRPr="00906650" w:rsidRDefault="00DB6796" w:rsidP="00E926FE">
            <w:pPr>
              <w:spacing w:after="240"/>
              <w:ind w:left="286" w:hanging="286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NO: non ammissibile</w:t>
            </w:r>
            <w:r w:rsidR="00A308D6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E926FE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Sottoscrizione della richiesta di finanziamento, dell’impegno di costituirsi in ATI/ATS (se previsto) e del formulario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A308D6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6CF212D" wp14:editId="53387C3C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127635</wp:posOffset>
                      </wp:positionV>
                      <wp:extent cx="104775" cy="90805"/>
                      <wp:effectExtent l="0" t="0" r="28575" b="23495"/>
                      <wp:wrapNone/>
                      <wp:docPr id="3" name="Elaborazio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3D304" id="Elaborazione 3" o:spid="_x0000_s1026" type="#_x0000_t109" style="position:absolute;margin-left:-.9pt;margin-top:10.05pt;width:8.2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Presente: ammissibile</w:t>
            </w:r>
          </w:p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7215205" wp14:editId="74544502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36830</wp:posOffset>
                      </wp:positionV>
                      <wp:extent cx="104775" cy="90805"/>
                      <wp:effectExtent l="0" t="0" r="28575" b="23495"/>
                      <wp:wrapNone/>
                      <wp:docPr id="1" name="Elaborazio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3A5D3" id="Elaborazione 1" o:spid="_x0000_s1026" type="#_x0000_t109" style="position:absolute;margin-left:-.85pt;margin-top:2.9pt;width:8.2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 Assente: non ammissibile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E926FE">
            <w:pPr>
              <w:autoSpaceDE w:val="0"/>
              <w:autoSpaceDN w:val="0"/>
              <w:adjustRightInd w:val="0"/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Presentazione della copia chiara e leggibile di un documento di riconoscimento in corso di validità del legale rappresentante del soggetto proponente e dei partner in ATI/ATS (se previsti)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Default="00A308D6" w:rsidP="00A308D6">
            <w:pPr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069E78" wp14:editId="78FA589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118110</wp:posOffset>
                      </wp:positionV>
                      <wp:extent cx="104775" cy="90805"/>
                      <wp:effectExtent l="0" t="0" r="28575" b="23495"/>
                      <wp:wrapNone/>
                      <wp:docPr id="7" name="Elaborazio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3D9C2" id="Elaborazione 7" o:spid="_x0000_s1026" type="#_x0000_t109" style="position:absolute;margin-left:1.4pt;margin-top:9.3pt;width:8.2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SI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ammissibile</w:t>
            </w:r>
          </w:p>
          <w:p w:rsidR="00DB6796" w:rsidRPr="00DB6796" w:rsidRDefault="00DB6796" w:rsidP="00DB6796">
            <w:pPr>
              <w:spacing w:before="0"/>
              <w:ind w:left="570" w:hanging="570"/>
              <w:rPr>
                <w:rFonts w:asciiTheme="minorHAnsi" w:hAnsiTheme="minorHAnsi" w:cs="Arial"/>
                <w:sz w:val="10"/>
                <w:szCs w:val="10"/>
              </w:rPr>
            </w:pPr>
          </w:p>
          <w:p w:rsidR="00A308D6" w:rsidRPr="00906650" w:rsidRDefault="00A308D6" w:rsidP="00A308D6">
            <w:pPr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28137C" wp14:editId="41805C1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118745</wp:posOffset>
                      </wp:positionV>
                      <wp:extent cx="104775" cy="90805"/>
                      <wp:effectExtent l="0" t="0" r="28575" b="23495"/>
                      <wp:wrapNone/>
                      <wp:docPr id="4" name="Elaborazio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8B49A" id="Elaborazione 4" o:spid="_x0000_s1026" type="#_x0000_t109" style="position:absolute;margin-left:1.35pt;margin-top:9.35pt;width:8.2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NO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non ammissibile</w:t>
            </w:r>
          </w:p>
        </w:tc>
      </w:tr>
      <w:tr w:rsidR="00A308D6" w:rsidRPr="00AA593C" w:rsidTr="00E926FE">
        <w:trPr>
          <w:trHeight w:val="1175"/>
        </w:trPr>
        <w:tc>
          <w:tcPr>
            <w:tcW w:w="3109" w:type="dxa"/>
            <w:vAlign w:val="center"/>
          </w:tcPr>
          <w:p w:rsidR="00FB7A98" w:rsidRPr="00906650" w:rsidRDefault="00A308D6" w:rsidP="00E926FE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lastRenderedPageBreak/>
              <w:t>Rispondenza del progetto presentato alle disposizioni dell’Avviso pubblico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FB7A98" w:rsidRPr="00906650" w:rsidRDefault="00FE710E" w:rsidP="00FB7A98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4319DD" wp14:editId="5A4429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114935</wp:posOffset>
                      </wp:positionV>
                      <wp:extent cx="104775" cy="90805"/>
                      <wp:effectExtent l="0" t="0" r="28575" b="23495"/>
                      <wp:wrapNone/>
                      <wp:docPr id="5" name="Elaborazio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31F8" id="Elaborazione 5" o:spid="_x0000_s1026" type="#_x0000_t109" style="position:absolute;margin-left:0;margin-top:9.05pt;width:8.25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Rispondente: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ammissibile</w:t>
            </w:r>
          </w:p>
          <w:p w:rsidR="00A308D6" w:rsidRPr="00906650" w:rsidRDefault="00FB7A98" w:rsidP="00056BC9">
            <w:pPr>
              <w:ind w:left="276" w:hanging="276"/>
              <w:jc w:val="both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B856D5" wp14:editId="17E7C9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119380</wp:posOffset>
                      </wp:positionV>
                      <wp:extent cx="104775" cy="90805"/>
                      <wp:effectExtent l="0" t="0" r="28575" b="23495"/>
                      <wp:wrapNone/>
                      <wp:docPr id="6" name="Elaborazio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8561C" id="Elaborazione 6" o:spid="_x0000_s1026" type="#_x0000_t109" style="position:absolute;left:0;text-align:left;margin-left:0;margin-top:9.4pt;width:8.25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Non rispondente: non ammissibile</w:t>
            </w:r>
          </w:p>
        </w:tc>
      </w:tr>
      <w:tr w:rsidR="00A308D6" w:rsidRPr="00AA593C" w:rsidTr="00E926FE">
        <w:trPr>
          <w:trHeight w:val="981"/>
        </w:trPr>
        <w:tc>
          <w:tcPr>
            <w:tcW w:w="3109" w:type="dxa"/>
            <w:vAlign w:val="center"/>
          </w:tcPr>
          <w:p w:rsidR="00A308D6" w:rsidRPr="00906650" w:rsidRDefault="00A308D6" w:rsidP="00E926FE">
            <w:pPr>
              <w:autoSpaceDE w:val="0"/>
              <w:autoSpaceDN w:val="0"/>
              <w:adjustRightInd w:val="0"/>
              <w:spacing w:before="0"/>
              <w:rPr>
                <w:rFonts w:asciiTheme="minorHAnsi" w:hAnsiTheme="minorHAnsi" w:cs="Arial"/>
              </w:rPr>
            </w:pPr>
            <w:r w:rsidRPr="00906650">
              <w:rPr>
                <w:rFonts w:asciiTheme="minorHAnsi" w:hAnsiTheme="minorHAnsi" w:cs="Arial"/>
              </w:rPr>
              <w:t>Completezza del formulario e dei relativi allegati</w:t>
            </w:r>
          </w:p>
        </w:tc>
        <w:tc>
          <w:tcPr>
            <w:tcW w:w="2881" w:type="dxa"/>
          </w:tcPr>
          <w:p w:rsidR="00A308D6" w:rsidRPr="00906650" w:rsidRDefault="00A308D6" w:rsidP="00A308D6">
            <w:pPr>
              <w:rPr>
                <w:rFonts w:asciiTheme="minorHAnsi" w:hAnsiTheme="minorHAnsi" w:cs="Arial"/>
              </w:rPr>
            </w:pPr>
          </w:p>
        </w:tc>
        <w:tc>
          <w:tcPr>
            <w:tcW w:w="3786" w:type="dxa"/>
            <w:vAlign w:val="center"/>
          </w:tcPr>
          <w:p w:rsidR="00A308D6" w:rsidRPr="00DB6796" w:rsidRDefault="00DB6796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2339036" wp14:editId="7F304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113665</wp:posOffset>
                      </wp:positionV>
                      <wp:extent cx="104775" cy="90805"/>
                      <wp:effectExtent l="0" t="0" r="28575" b="23495"/>
                      <wp:wrapNone/>
                      <wp:docPr id="8" name="Elaborazio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44044" id="Elaborazione 8" o:spid="_x0000_s1027" type="#_x0000_t109" style="position:absolute;left:0;text-align:left;margin-left:.75pt;margin-top:8.95pt;width:8.25pt;height:7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</w:t>
            </w:r>
            <w:r>
              <w:rPr>
                <w:rFonts w:asciiTheme="minorHAnsi" w:hAnsiTheme="minorHAnsi" w:cs="Arial"/>
                <w:noProof/>
              </w:rPr>
              <w:t xml:space="preserve">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SI:</w:t>
            </w:r>
            <w:r w:rsidR="00FB7A98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ammissibile</w:t>
            </w:r>
          </w:p>
          <w:p w:rsidR="00FB7A98" w:rsidRPr="00DB6796" w:rsidRDefault="00FB7A98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92F3877" wp14:editId="23962FD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3" name="Elaborazio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A98" w:rsidRDefault="00FB7A98" w:rsidP="00FB7A98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74DA4" id="Elaborazione 13" o:spid="_x0000_s1028" type="#_x0000_t109" style="position:absolute;left:0;text-align:left;margin-left:1.5pt;margin-top:7.45pt;width:8.25pt;height:7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">
                      <v:textbox>
                        <w:txbxContent>
                          <w:p w:rsidR="00FB7A98" w:rsidRDefault="00FB7A98" w:rsidP="00FB7A98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NO</w:t>
            </w:r>
            <w:r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: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non ammissibile</w:t>
            </w:r>
          </w:p>
        </w:tc>
      </w:tr>
    </w:tbl>
    <w:p w:rsidR="00AA593C" w:rsidRPr="00AA593C" w:rsidRDefault="00AA593C" w:rsidP="00AA593C">
      <w:pPr>
        <w:rPr>
          <w:rFonts w:asciiTheme="majorHAnsi" w:hAnsiTheme="majorHAnsi" w:cs="Arial"/>
          <w:b/>
        </w:rPr>
      </w:pPr>
    </w:p>
    <w:p w:rsidR="009F5BCF" w:rsidRDefault="00013BBD" w:rsidP="00AA593C">
      <w:pPr>
        <w:rPr>
          <w:rFonts w:asciiTheme="majorHAnsi" w:hAnsiTheme="majorHAnsi" w:cs="Arial"/>
          <w:sz w:val="22"/>
          <w:szCs w:val="22"/>
        </w:rPr>
      </w:pPr>
      <w:r w:rsidRPr="00906650">
        <w:rPr>
          <w:rFonts w:asciiTheme="minorHAnsi" w:hAnsiTheme="minorHAnsi" w:cs="Arial"/>
          <w:b/>
          <w:sz w:val="22"/>
          <w:szCs w:val="22"/>
        </w:rPr>
        <w:t>Note</w:t>
      </w:r>
      <w:r w:rsidR="009F5BCF" w:rsidRPr="00906650">
        <w:rPr>
          <w:rFonts w:asciiTheme="minorHAnsi" w:hAnsiTheme="minorHAnsi" w:cs="Arial"/>
          <w:b/>
          <w:sz w:val="22"/>
          <w:szCs w:val="22"/>
        </w:rPr>
        <w:t>/Osservazioni</w:t>
      </w:r>
      <w:r w:rsidR="00304561" w:rsidRPr="00906650">
        <w:rPr>
          <w:rFonts w:asciiTheme="minorHAnsi" w:hAnsiTheme="minorHAnsi" w:cs="Arial"/>
          <w:sz w:val="22"/>
          <w:szCs w:val="22"/>
        </w:rPr>
        <w:t>:</w:t>
      </w:r>
      <w:r w:rsidR="00304561">
        <w:rPr>
          <w:rFonts w:asciiTheme="majorHAnsi" w:hAnsiTheme="majorHAnsi" w:cs="Arial"/>
          <w:sz w:val="22"/>
          <w:szCs w:val="22"/>
        </w:rPr>
        <w:t xml:space="preserve"> </w:t>
      </w:r>
      <w:r w:rsidR="008D23FD"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</w:t>
      </w:r>
      <w:r w:rsidR="009F5BCF">
        <w:rPr>
          <w:rFonts w:asciiTheme="majorHAnsi" w:hAnsiTheme="majorHAnsi" w:cs="Arial"/>
          <w:sz w:val="22"/>
          <w:szCs w:val="22"/>
        </w:rPr>
        <w:t>____________</w:t>
      </w:r>
    </w:p>
    <w:p w:rsidR="009F5BCF" w:rsidRPr="00013BBD" w:rsidRDefault="009F5BCF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304561" w:rsidRDefault="00304561" w:rsidP="00FB7A98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DB6796">
        <w:rPr>
          <w:rFonts w:asciiTheme="minorHAnsi" w:hAnsiTheme="minorHAnsi" w:cs="Arial"/>
        </w:rPr>
        <w:t>Data</w:t>
      </w:r>
      <w:r w:rsidR="00906650">
        <w:rPr>
          <w:rFonts w:asciiTheme="majorHAnsi" w:hAnsiTheme="majorHAnsi" w:cs="Arial"/>
        </w:rPr>
        <w:t xml:space="preserve">  ____/____/__________</w:t>
      </w:r>
    </w:p>
    <w:p w:rsidR="00FE710E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  <w:t xml:space="preserve">                                                </w:t>
      </w:r>
    </w:p>
    <w:p w:rsidR="00FE710E" w:rsidRDefault="00FE710E" w:rsidP="00AA593C">
      <w:pPr>
        <w:rPr>
          <w:rFonts w:asciiTheme="majorHAnsi" w:hAnsiTheme="majorHAnsi" w:cs="Arial"/>
        </w:rPr>
      </w:pPr>
    </w:p>
    <w:p w:rsidR="00BB1928" w:rsidRDefault="00BB1928" w:rsidP="00AA593C">
      <w:pPr>
        <w:rPr>
          <w:rFonts w:asciiTheme="majorHAnsi" w:hAnsiTheme="majorHAnsi" w:cs="Arial"/>
        </w:rPr>
      </w:pPr>
    </w:p>
    <w:p w:rsidR="00AA593C" w:rsidRPr="00BB1928" w:rsidRDefault="00AA593C" w:rsidP="00FE710E">
      <w:pPr>
        <w:ind w:left="2832" w:firstLine="708"/>
        <w:rPr>
          <w:rFonts w:asciiTheme="minorHAnsi" w:hAnsiTheme="minorHAnsi" w:cs="Arial"/>
          <w:b/>
        </w:rPr>
      </w:pPr>
      <w:r w:rsidRPr="00906650">
        <w:rPr>
          <w:rFonts w:asciiTheme="majorHAnsi" w:hAnsiTheme="majorHAnsi" w:cs="Arial"/>
        </w:rPr>
        <w:t xml:space="preserve">                                     </w:t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="00906650">
        <w:rPr>
          <w:rFonts w:asciiTheme="majorHAnsi" w:hAnsiTheme="majorHAnsi" w:cs="Arial"/>
        </w:rPr>
        <w:t xml:space="preserve">  </w:t>
      </w:r>
      <w:r w:rsidR="00BB1928">
        <w:rPr>
          <w:rFonts w:asciiTheme="majorHAnsi" w:hAnsiTheme="majorHAnsi" w:cs="Arial"/>
        </w:rPr>
        <w:t xml:space="preserve"> </w:t>
      </w:r>
      <w:r w:rsidR="00906650">
        <w:rPr>
          <w:rFonts w:asciiTheme="majorHAnsi" w:hAnsiTheme="majorHAnsi" w:cs="Arial"/>
        </w:rPr>
        <w:t xml:space="preserve">   </w:t>
      </w:r>
      <w:r w:rsidR="00D4301D" w:rsidRPr="00BB1928">
        <w:rPr>
          <w:rFonts w:asciiTheme="minorHAnsi" w:hAnsiTheme="minorHAnsi" w:cs="Arial"/>
          <w:b/>
        </w:rPr>
        <w:t>Firma del/i</w:t>
      </w:r>
      <w:r w:rsidR="008D23FD" w:rsidRPr="00BB1928">
        <w:rPr>
          <w:rFonts w:asciiTheme="minorHAnsi" w:hAnsiTheme="minorHAnsi" w:cs="Arial"/>
          <w:b/>
        </w:rPr>
        <w:t xml:space="preserve"> controllore</w:t>
      </w:r>
      <w:r w:rsidR="00836244" w:rsidRPr="00BB1928">
        <w:rPr>
          <w:rFonts w:asciiTheme="minorHAnsi" w:hAnsiTheme="minorHAnsi" w:cs="Arial"/>
          <w:b/>
        </w:rPr>
        <w:t>/i</w:t>
      </w:r>
      <w:r w:rsidRPr="00BB1928">
        <w:rPr>
          <w:rFonts w:asciiTheme="minorHAnsi" w:hAnsiTheme="minorHAnsi" w:cs="Arial"/>
          <w:b/>
        </w:rPr>
        <w:t xml:space="preserve"> 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P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____________________________________</w:t>
      </w: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</w:p>
    <w:p w:rsidR="00AA593C" w:rsidRDefault="00AA593C" w:rsidP="00AA593C">
      <w:pPr>
        <w:ind w:left="5664"/>
        <w:rPr>
          <w:rFonts w:asciiTheme="majorHAnsi" w:hAnsiTheme="majorHAnsi" w:cs="Arial"/>
          <w:sz w:val="22"/>
          <w:szCs w:val="22"/>
        </w:rPr>
      </w:pPr>
      <w:r w:rsidRPr="00013BBD">
        <w:rPr>
          <w:rFonts w:asciiTheme="majorHAnsi" w:hAnsiTheme="majorHAnsi" w:cs="Arial"/>
          <w:sz w:val="22"/>
          <w:szCs w:val="22"/>
        </w:rPr>
        <w:t xml:space="preserve">         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Pr="00013BBD">
        <w:rPr>
          <w:rFonts w:asciiTheme="majorHAnsi" w:hAnsiTheme="majorHAnsi" w:cs="Arial"/>
          <w:sz w:val="22"/>
          <w:szCs w:val="22"/>
        </w:rPr>
        <w:t xml:space="preserve">  </w:t>
      </w:r>
    </w:p>
    <w:sectPr w:rsidR="00AA593C" w:rsidSect="00D4301D">
      <w:pgSz w:w="11906" w:h="16838"/>
      <w:pgMar w:top="1417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55" w:rsidRDefault="002F7155">
      <w:r>
        <w:separator/>
      </w:r>
    </w:p>
  </w:endnote>
  <w:endnote w:type="continuationSeparator" w:id="0">
    <w:p w:rsidR="002F7155" w:rsidRDefault="002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swiss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55" w:rsidRDefault="002F7155">
      <w:r>
        <w:separator/>
      </w:r>
    </w:p>
  </w:footnote>
  <w:footnote w:type="continuationSeparator" w:id="0">
    <w:p w:rsidR="002F7155" w:rsidRDefault="002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7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2"/>
  </w:num>
  <w:num w:numId="3">
    <w:abstractNumId w:val="43"/>
  </w:num>
  <w:num w:numId="4">
    <w:abstractNumId w:val="31"/>
  </w:num>
  <w:num w:numId="5">
    <w:abstractNumId w:val="44"/>
  </w:num>
  <w:num w:numId="6">
    <w:abstractNumId w:val="35"/>
  </w:num>
  <w:num w:numId="7">
    <w:abstractNumId w:val="34"/>
  </w:num>
  <w:num w:numId="8">
    <w:abstractNumId w:val="25"/>
  </w:num>
  <w:num w:numId="9">
    <w:abstractNumId w:val="20"/>
  </w:num>
  <w:num w:numId="10">
    <w:abstractNumId w:val="38"/>
  </w:num>
  <w:num w:numId="11">
    <w:abstractNumId w:val="0"/>
  </w:num>
  <w:num w:numId="12">
    <w:abstractNumId w:val="26"/>
  </w:num>
  <w:num w:numId="13">
    <w:abstractNumId w:val="45"/>
  </w:num>
  <w:num w:numId="14">
    <w:abstractNumId w:val="48"/>
  </w:num>
  <w:num w:numId="15">
    <w:abstractNumId w:val="1"/>
  </w:num>
  <w:num w:numId="16">
    <w:abstractNumId w:val="15"/>
  </w:num>
  <w:num w:numId="17">
    <w:abstractNumId w:val="23"/>
  </w:num>
  <w:num w:numId="18">
    <w:abstractNumId w:val="16"/>
  </w:num>
  <w:num w:numId="19">
    <w:abstractNumId w:val="32"/>
  </w:num>
  <w:num w:numId="20">
    <w:abstractNumId w:val="19"/>
  </w:num>
  <w:num w:numId="21">
    <w:abstractNumId w:val="41"/>
  </w:num>
  <w:num w:numId="22">
    <w:abstractNumId w:val="9"/>
  </w:num>
  <w:num w:numId="23">
    <w:abstractNumId w:val="17"/>
  </w:num>
  <w:num w:numId="24">
    <w:abstractNumId w:val="21"/>
  </w:num>
  <w:num w:numId="25">
    <w:abstractNumId w:val="46"/>
  </w:num>
  <w:num w:numId="26">
    <w:abstractNumId w:val="33"/>
  </w:num>
  <w:num w:numId="27">
    <w:abstractNumId w:val="40"/>
  </w:num>
  <w:num w:numId="28">
    <w:abstractNumId w:val="14"/>
  </w:num>
  <w:num w:numId="29">
    <w:abstractNumId w:val="39"/>
  </w:num>
  <w:num w:numId="30">
    <w:abstractNumId w:val="27"/>
  </w:num>
  <w:num w:numId="31">
    <w:abstractNumId w:val="47"/>
  </w:num>
  <w:num w:numId="32">
    <w:abstractNumId w:val="29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2"/>
  </w:num>
  <w:num w:numId="40">
    <w:abstractNumId w:val="36"/>
  </w:num>
  <w:num w:numId="41">
    <w:abstractNumId w:val="7"/>
  </w:num>
  <w:num w:numId="42">
    <w:abstractNumId w:val="24"/>
  </w:num>
  <w:num w:numId="43">
    <w:abstractNumId w:val="18"/>
  </w:num>
  <w:num w:numId="44">
    <w:abstractNumId w:val="30"/>
  </w:num>
  <w:num w:numId="45">
    <w:abstractNumId w:val="37"/>
  </w:num>
  <w:num w:numId="46">
    <w:abstractNumId w:val="13"/>
  </w:num>
  <w:num w:numId="47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6BC9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427A"/>
    <w:rsid w:val="000A42D4"/>
    <w:rsid w:val="000A4855"/>
    <w:rsid w:val="000A5698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5B6F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441B"/>
    <w:rsid w:val="000D4BC0"/>
    <w:rsid w:val="000D4DA2"/>
    <w:rsid w:val="000D5F8C"/>
    <w:rsid w:val="000D5F9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1C2E"/>
    <w:rsid w:val="00162A30"/>
    <w:rsid w:val="00164112"/>
    <w:rsid w:val="0016469D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107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9BD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E1F"/>
    <w:rsid w:val="0049718C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83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B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3FAD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244"/>
    <w:rsid w:val="0083635D"/>
    <w:rsid w:val="00837A22"/>
    <w:rsid w:val="00837CF5"/>
    <w:rsid w:val="00840218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07"/>
    <w:rsid w:val="0087299B"/>
    <w:rsid w:val="008731F5"/>
    <w:rsid w:val="0087409C"/>
    <w:rsid w:val="008742AE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3FAB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4"/>
    <w:rsid w:val="00906065"/>
    <w:rsid w:val="009061B6"/>
    <w:rsid w:val="00906650"/>
    <w:rsid w:val="009070B4"/>
    <w:rsid w:val="00907DD6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5BCF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8D6"/>
    <w:rsid w:val="00A30BE7"/>
    <w:rsid w:val="00A30E70"/>
    <w:rsid w:val="00A316AA"/>
    <w:rsid w:val="00A332D0"/>
    <w:rsid w:val="00A33CE6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3EFC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928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666"/>
    <w:rsid w:val="00BB7077"/>
    <w:rsid w:val="00BB7086"/>
    <w:rsid w:val="00BB7D67"/>
    <w:rsid w:val="00BC0593"/>
    <w:rsid w:val="00BC1C79"/>
    <w:rsid w:val="00BC1D8D"/>
    <w:rsid w:val="00BC2E7E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301D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67848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796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6FE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70E"/>
    <w:rsid w:val="00EA486E"/>
    <w:rsid w:val="00EA4DC8"/>
    <w:rsid w:val="00EA675E"/>
    <w:rsid w:val="00EA6EB9"/>
    <w:rsid w:val="00EA71F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42C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B7A98"/>
    <w:rsid w:val="00FC089D"/>
    <w:rsid w:val="00FC09FE"/>
    <w:rsid w:val="00FC0ECB"/>
    <w:rsid w:val="00FC21DE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E710E"/>
    <w:rsid w:val="00FF0043"/>
    <w:rsid w:val="00FF03B3"/>
    <w:rsid w:val="00FF0851"/>
    <w:rsid w:val="00FF0C59"/>
    <w:rsid w:val="00FF0F8A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2EE1DE-1EF8-48D7-8A04-114788EF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173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2309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Antonio Pallucca</cp:lastModifiedBy>
  <cp:revision>22</cp:revision>
  <cp:lastPrinted>2016-11-29T12:51:00Z</cp:lastPrinted>
  <dcterms:created xsi:type="dcterms:W3CDTF">2016-11-14T11:22:00Z</dcterms:created>
  <dcterms:modified xsi:type="dcterms:W3CDTF">2017-02-17T11:50:00Z</dcterms:modified>
</cp:coreProperties>
</file>